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52F83265" w14:textId="2C78CE77" w:rsidR="00930241" w:rsidRPr="009D6072" w:rsidRDefault="007522C9" w:rsidP="00930241">
      <w:pPr>
        <w:jc w:val="right"/>
        <w:rPr>
          <w:rFonts w:ascii="Trebuchet MS" w:eastAsia="Calibri" w:hAnsi="Trebuchet MS"/>
          <w:i/>
          <w:sz w:val="22"/>
          <w:szCs w:val="24"/>
          <w:lang w:val="ro-RO"/>
        </w:rPr>
      </w:pPr>
      <w:r w:rsidRPr="009D6072">
        <w:rPr>
          <w:rFonts w:ascii="Trebuchet MS" w:eastAsia="Calibri" w:hAnsi="Trebuchet MS"/>
          <w:b/>
          <w:sz w:val="22"/>
          <w:szCs w:val="24"/>
          <w:lang w:val="ro-RO"/>
        </w:rPr>
        <w:t>A</w:t>
      </w:r>
      <w:r w:rsidRPr="009D6072">
        <w:rPr>
          <w:rFonts w:ascii="Trebuchet MS" w:eastAsia="Calibri" w:hAnsi="Trebuchet MS"/>
          <w:b/>
          <w:spacing w:val="-1"/>
          <w:sz w:val="22"/>
          <w:szCs w:val="24"/>
          <w:lang w:val="ro-RO"/>
        </w:rPr>
        <w:t>N</w:t>
      </w:r>
      <w:r w:rsidRPr="009D6072">
        <w:rPr>
          <w:rFonts w:ascii="Trebuchet MS" w:eastAsia="Calibri" w:hAnsi="Trebuchet MS"/>
          <w:b/>
          <w:sz w:val="22"/>
          <w:szCs w:val="24"/>
          <w:lang w:val="ro-RO"/>
        </w:rPr>
        <w:t>E</w:t>
      </w:r>
      <w:r w:rsidRPr="009D6072">
        <w:rPr>
          <w:rFonts w:ascii="Trebuchet MS" w:eastAsia="Calibri" w:hAnsi="Trebuchet MS"/>
          <w:b/>
          <w:spacing w:val="-1"/>
          <w:sz w:val="22"/>
          <w:szCs w:val="24"/>
          <w:lang w:val="ro-RO"/>
        </w:rPr>
        <w:t>X</w:t>
      </w:r>
      <w:r w:rsidRPr="009D6072">
        <w:rPr>
          <w:rFonts w:ascii="Trebuchet MS" w:eastAsia="Calibri" w:hAnsi="Trebuchet MS"/>
          <w:b/>
          <w:sz w:val="22"/>
          <w:szCs w:val="24"/>
          <w:lang w:val="ro-RO"/>
        </w:rPr>
        <w:t>A</w:t>
      </w:r>
      <w:r w:rsidR="009D6072">
        <w:rPr>
          <w:rFonts w:ascii="Trebuchet MS" w:eastAsia="Calibri" w:hAnsi="Trebuchet MS"/>
          <w:b/>
          <w:sz w:val="22"/>
          <w:szCs w:val="24"/>
          <w:lang w:val="ro-RO"/>
        </w:rPr>
        <w:t xml:space="preserve"> la OMIPE nr. ___</w:t>
      </w:r>
      <w:r w:rsidR="00432FE9">
        <w:rPr>
          <w:rFonts w:ascii="Trebuchet MS" w:eastAsia="Calibri" w:hAnsi="Trebuchet MS"/>
          <w:b/>
          <w:sz w:val="22"/>
          <w:szCs w:val="24"/>
          <w:lang w:val="ro-RO"/>
        </w:rPr>
        <w:t>_</w:t>
      </w:r>
      <w:r w:rsidRPr="009D6072">
        <w:rPr>
          <w:rFonts w:ascii="Trebuchet MS" w:eastAsia="Calibri" w:hAnsi="Trebuchet MS"/>
          <w:b/>
          <w:sz w:val="22"/>
          <w:szCs w:val="24"/>
          <w:lang w:val="ro-RO"/>
        </w:rPr>
        <w:t xml:space="preserve">  </w:t>
      </w:r>
    </w:p>
    <w:p w14:paraId="16B22EB4" w14:textId="77777777" w:rsidR="00930241" w:rsidRPr="009D6072" w:rsidRDefault="00930241" w:rsidP="00930241">
      <w:pPr>
        <w:jc w:val="right"/>
        <w:rPr>
          <w:rFonts w:ascii="Trebuchet MS" w:hAnsi="Trebuchet MS"/>
          <w:b/>
          <w:sz w:val="22"/>
          <w:szCs w:val="24"/>
          <w:lang w:val="ro-RO"/>
        </w:rPr>
      </w:pPr>
      <w:r w:rsidRPr="009D6072">
        <w:rPr>
          <w:rFonts w:ascii="Trebuchet MS" w:eastAsia="Calibri" w:hAnsi="Trebuchet MS"/>
          <w:i/>
          <w:sz w:val="22"/>
          <w:szCs w:val="24"/>
          <w:lang w:val="ro-RO"/>
        </w:rPr>
        <w:t xml:space="preserve"> </w:t>
      </w:r>
    </w:p>
    <w:p w14:paraId="4CB6615E" w14:textId="77777777" w:rsidR="00E50D77" w:rsidRPr="009D6072" w:rsidRDefault="00E50D77">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w:t>
      </w:r>
      <w:r w:rsidR="00CC4EC4" w:rsidRPr="009D6072">
        <w:rPr>
          <w:rFonts w:ascii="Trebuchet MS" w:hAnsi="Trebuchet MS" w:cs="Arial"/>
          <w:sz w:val="22"/>
          <w:szCs w:val="24"/>
          <w:lang w:val="ro-RO"/>
        </w:rPr>
        <w:lastRenderedPageBreak/>
        <w:t>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5157123"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de 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incl.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incl.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Valoare totală neeligibilă a proiectului, incl.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în funcţie de necesităţi,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hyperlink r:id="rId8" w:history="1">
        <w:r w:rsidR="00CD6B28" w:rsidRPr="009D6072">
          <w:rPr>
            <w:rFonts w:ascii="Trebuchet MS" w:eastAsia="Arial" w:hAnsi="Trebuchet MS"/>
            <w:sz w:val="22"/>
            <w:szCs w:val="22"/>
            <w:lang w:val="ro-RO"/>
          </w:rPr>
          <w:t>Legii nr. 135/2007</w:t>
        </w:r>
      </w:hyperlink>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încărca, în sistemul MySMIS2021, dosarul aferent achizițiilor realizate, în format electronic, în termen de 10 zile lucrătoare de la data 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hetul 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&lt;se va introduce de către AM/OI doar dacă AM/OI a prevăzut în Ghid  clauza rezolutorie&gt;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_____se va 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8CCEA50" w14:textId="24E5DA98" w:rsidR="000C790A" w:rsidRPr="00DC6E15" w:rsidRDefault="000C790A" w:rsidP="000C790A">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z w:val="20"/>
                <w:szCs w:val="24"/>
                <w:lang w:val="ro-RO"/>
              </w:rPr>
              <w:t xml:space="preserve">Organismul intermediar </w:t>
            </w:r>
          </w:p>
          <w:p w14:paraId="1845F634"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F02D506"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AB3207F" w14:textId="77777777" w:rsidR="000C790A" w:rsidRPr="00DC6E15" w:rsidRDefault="000C790A" w:rsidP="000C790A">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6DE49F7B" w14:textId="04F26F66" w:rsidR="000C790A" w:rsidRPr="00DC6E15" w:rsidRDefault="000C790A" w:rsidP="000C790A">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footerReference w:type="default" r:id="rId9"/>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344AD" w14:textId="77777777" w:rsidR="008F0C62" w:rsidRDefault="008F0C62">
      <w:r>
        <w:separator/>
      </w:r>
    </w:p>
  </w:endnote>
  <w:endnote w:type="continuationSeparator" w:id="0">
    <w:p w14:paraId="25B3D269" w14:textId="77777777" w:rsidR="008F0C62" w:rsidRDefault="008F0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EUAlbertina">
    <w:altName w:val="Cambria"/>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357AA29" w:rsidR="008E5C62" w:rsidRDefault="008E5C62">
        <w:pPr>
          <w:pStyle w:val="Footer"/>
          <w:jc w:val="center"/>
        </w:pPr>
        <w:r>
          <w:fldChar w:fldCharType="begin"/>
        </w:r>
        <w:r>
          <w:instrText xml:space="preserve"> PAGE   \* MERGEFORMAT </w:instrText>
        </w:r>
        <w:r>
          <w:fldChar w:fldCharType="separate"/>
        </w:r>
        <w:r w:rsidR="0052060D">
          <w:rPr>
            <w:noProof/>
          </w:rPr>
          <w:t>21</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03E47" w14:textId="77777777" w:rsidR="008F0C62" w:rsidRDefault="008F0C62">
      <w:r>
        <w:separator/>
      </w:r>
    </w:p>
  </w:footnote>
  <w:footnote w:type="continuationSeparator" w:id="0">
    <w:p w14:paraId="112700EA" w14:textId="77777777" w:rsidR="008F0C62" w:rsidRDefault="008F0C62">
      <w:r>
        <w:continuationSeparator/>
      </w:r>
    </w:p>
  </w:footnote>
  <w:footnote w:id="1">
    <w:p w14:paraId="6F26A4C5" w14:textId="5C5E2287" w:rsidR="008E5C62" w:rsidRPr="00D30B31" w:rsidRDefault="008E5C62"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38499924">
    <w:abstractNumId w:val="25"/>
  </w:num>
  <w:num w:numId="2" w16cid:durableId="1350765134">
    <w:abstractNumId w:val="52"/>
  </w:num>
  <w:num w:numId="3" w16cid:durableId="165483333">
    <w:abstractNumId w:val="47"/>
  </w:num>
  <w:num w:numId="4" w16cid:durableId="631328518">
    <w:abstractNumId w:val="28"/>
  </w:num>
  <w:num w:numId="5" w16cid:durableId="1141531881">
    <w:abstractNumId w:val="35"/>
  </w:num>
  <w:num w:numId="6" w16cid:durableId="2143501036">
    <w:abstractNumId w:val="38"/>
  </w:num>
  <w:num w:numId="7" w16cid:durableId="2050182110">
    <w:abstractNumId w:val="34"/>
  </w:num>
  <w:num w:numId="8" w16cid:durableId="872570382">
    <w:abstractNumId w:val="33"/>
  </w:num>
  <w:num w:numId="9" w16cid:durableId="403064911">
    <w:abstractNumId w:val="51"/>
  </w:num>
  <w:num w:numId="10" w16cid:durableId="1898276652">
    <w:abstractNumId w:val="26"/>
  </w:num>
  <w:num w:numId="11" w16cid:durableId="900555836">
    <w:abstractNumId w:val="8"/>
  </w:num>
  <w:num w:numId="12" w16cid:durableId="2115441522">
    <w:abstractNumId w:val="16"/>
  </w:num>
  <w:num w:numId="13" w16cid:durableId="1004743063">
    <w:abstractNumId w:val="0"/>
  </w:num>
  <w:num w:numId="14" w16cid:durableId="1903129224">
    <w:abstractNumId w:val="45"/>
  </w:num>
  <w:num w:numId="15" w16cid:durableId="1948004556">
    <w:abstractNumId w:val="48"/>
  </w:num>
  <w:num w:numId="16" w16cid:durableId="700394998">
    <w:abstractNumId w:val="40"/>
  </w:num>
  <w:num w:numId="17" w16cid:durableId="1311054356">
    <w:abstractNumId w:val="9"/>
  </w:num>
  <w:num w:numId="18" w16cid:durableId="907805220">
    <w:abstractNumId w:val="14"/>
  </w:num>
  <w:num w:numId="19" w16cid:durableId="1620798242">
    <w:abstractNumId w:val="31"/>
  </w:num>
  <w:num w:numId="20" w16cid:durableId="309602538">
    <w:abstractNumId w:val="50"/>
  </w:num>
  <w:num w:numId="21" w16cid:durableId="1975139581">
    <w:abstractNumId w:val="49"/>
  </w:num>
  <w:num w:numId="22" w16cid:durableId="1200777198">
    <w:abstractNumId w:val="10"/>
  </w:num>
  <w:num w:numId="23" w16cid:durableId="772212272">
    <w:abstractNumId w:val="24"/>
  </w:num>
  <w:num w:numId="24" w16cid:durableId="1086927302">
    <w:abstractNumId w:val="46"/>
  </w:num>
  <w:num w:numId="25" w16cid:durableId="1126460912">
    <w:abstractNumId w:val="20"/>
  </w:num>
  <w:num w:numId="26" w16cid:durableId="145170174">
    <w:abstractNumId w:val="22"/>
  </w:num>
  <w:num w:numId="27" w16cid:durableId="299114347">
    <w:abstractNumId w:val="2"/>
  </w:num>
  <w:num w:numId="28" w16cid:durableId="1715622264">
    <w:abstractNumId w:val="21"/>
  </w:num>
  <w:num w:numId="29" w16cid:durableId="1459686545">
    <w:abstractNumId w:val="17"/>
  </w:num>
  <w:num w:numId="30" w16cid:durableId="1711104343">
    <w:abstractNumId w:val="36"/>
  </w:num>
  <w:num w:numId="31" w16cid:durableId="899245500">
    <w:abstractNumId w:val="27"/>
  </w:num>
  <w:num w:numId="32" w16cid:durableId="1333491308">
    <w:abstractNumId w:val="41"/>
  </w:num>
  <w:num w:numId="33" w16cid:durableId="1346634741">
    <w:abstractNumId w:val="15"/>
  </w:num>
  <w:num w:numId="34" w16cid:durableId="331875961">
    <w:abstractNumId w:val="19"/>
  </w:num>
  <w:num w:numId="35" w16cid:durableId="1413773331">
    <w:abstractNumId w:val="13"/>
  </w:num>
  <w:num w:numId="36" w16cid:durableId="1804611662">
    <w:abstractNumId w:val="42"/>
  </w:num>
  <w:num w:numId="37" w16cid:durableId="1540972432">
    <w:abstractNumId w:val="37"/>
  </w:num>
  <w:num w:numId="38" w16cid:durableId="1613513671">
    <w:abstractNumId w:val="30"/>
  </w:num>
  <w:num w:numId="39" w16cid:durableId="491992295">
    <w:abstractNumId w:val="5"/>
  </w:num>
  <w:num w:numId="40" w16cid:durableId="795608563">
    <w:abstractNumId w:val="1"/>
  </w:num>
  <w:num w:numId="41" w16cid:durableId="1136796613">
    <w:abstractNumId w:val="32"/>
  </w:num>
  <w:num w:numId="42" w16cid:durableId="1662540003">
    <w:abstractNumId w:val="29"/>
  </w:num>
  <w:num w:numId="43" w16cid:durableId="518350446">
    <w:abstractNumId w:val="11"/>
  </w:num>
  <w:num w:numId="44" w16cid:durableId="618681726">
    <w:abstractNumId w:val="4"/>
  </w:num>
  <w:num w:numId="45" w16cid:durableId="1762289426">
    <w:abstractNumId w:val="3"/>
  </w:num>
  <w:num w:numId="46" w16cid:durableId="1243220197">
    <w:abstractNumId w:val="39"/>
  </w:num>
  <w:num w:numId="47" w16cid:durableId="1987279021">
    <w:abstractNumId w:val="43"/>
  </w:num>
  <w:num w:numId="48" w16cid:durableId="1385449468">
    <w:abstractNumId w:val="6"/>
  </w:num>
  <w:num w:numId="49" w16cid:durableId="1150827666">
    <w:abstractNumId w:val="18"/>
  </w:num>
  <w:num w:numId="50" w16cid:durableId="467749141">
    <w:abstractNumId w:val="23"/>
  </w:num>
  <w:num w:numId="51" w16cid:durableId="510805432">
    <w:abstractNumId w:val="12"/>
  </w:num>
  <w:num w:numId="52" w16cid:durableId="1371303525">
    <w:abstractNumId w:val="7"/>
  </w:num>
  <w:num w:numId="53" w16cid:durableId="1747416706">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4335"/>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0C62"/>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2148F-DCF9-4522-A5E3-1BFE18C7B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12241</Words>
  <Characters>69776</Characters>
  <Application>Microsoft Office Word</Application>
  <DocSecurity>0</DocSecurity>
  <Lines>581</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2023-05-23T13:17:00Z</dcterms:created>
  <dcterms:modified xsi:type="dcterms:W3CDTF">2023-05-23T13:17:00Z</dcterms:modified>
</cp:coreProperties>
</file>